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7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к решению 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«О бюджете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 Ставропольского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края на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 и плановый 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период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3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и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4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годов»</w:t>
      </w:r>
    </w:p>
    <w:p w:rsidR="007003B8" w:rsidRDefault="007003B8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от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декабря 202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1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г. № </w:t>
      </w:r>
      <w:r w:rsidR="0088317B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222</w:t>
      </w:r>
    </w:p>
    <w:p w:rsidR="0088317B" w:rsidRPr="00092735" w:rsidRDefault="0088317B" w:rsidP="007003B8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(в редакции решения</w:t>
      </w:r>
      <w:r w:rsidR="00E83DD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Совета </w:t>
      </w:r>
      <w:proofErr w:type="spellStart"/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Апанасенковского</w:t>
      </w:r>
      <w:proofErr w:type="spellEnd"/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муниципального округа</w:t>
      </w:r>
    </w:p>
    <w:p w:rsidR="0088317B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Ставропольского края первого созыва</w:t>
      </w:r>
    </w:p>
    <w:p w:rsidR="0088317B" w:rsidRPr="00092735" w:rsidRDefault="0088317B" w:rsidP="0088317B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от   </w:t>
      </w:r>
      <w:r w:rsidR="004B6D8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июль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2022г. №   )</w:t>
      </w:r>
    </w:p>
    <w:p w:rsidR="007003B8" w:rsidRPr="00092735" w:rsidRDefault="007003B8" w:rsidP="007003B8">
      <w:pPr>
        <w:widowControl w:val="0"/>
        <w:suppressAutoHyphens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ind w:left="5216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tabs>
          <w:tab w:val="left" w:pos="5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7003B8" w:rsidRPr="00092735" w:rsidRDefault="007003B8" w:rsidP="007003B8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 202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</w:p>
    <w:p w:rsidR="007003B8" w:rsidRDefault="007003B8" w:rsidP="007003B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7003B8" w:rsidRPr="007003B8" w:rsidRDefault="007003B8" w:rsidP="007003B8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003B8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(тыс. рублей)</w:t>
      </w:r>
    </w:p>
    <w:tbl>
      <w:tblPr>
        <w:tblW w:w="15496" w:type="dxa"/>
        <w:tblInd w:w="118" w:type="dxa"/>
        <w:tblLook w:val="04A0" w:firstRow="1" w:lastRow="0" w:firstColumn="1" w:lastColumn="0" w:noHBand="0" w:noVBand="1"/>
      </w:tblPr>
      <w:tblGrid>
        <w:gridCol w:w="11897"/>
        <w:gridCol w:w="1577"/>
        <w:gridCol w:w="567"/>
        <w:gridCol w:w="1455"/>
      </w:tblGrid>
      <w:tr w:rsidR="004B6D82" w:rsidRPr="004B6D82" w:rsidTr="004A5766">
        <w:trPr>
          <w:trHeight w:val="570"/>
        </w:trPr>
        <w:tc>
          <w:tcPr>
            <w:tcW w:w="11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4B6D82" w:rsidRPr="004B6D82" w:rsidTr="004A5766">
        <w:trPr>
          <w:trHeight w:val="450"/>
        </w:trPr>
        <w:tc>
          <w:tcPr>
            <w:tcW w:w="11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B6D82" w:rsidRPr="004B6D82" w:rsidTr="004A5766">
        <w:trPr>
          <w:trHeight w:val="4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10 049,58</w:t>
            </w:r>
          </w:p>
        </w:tc>
      </w:tr>
      <w:tr w:rsidR="004B6D82" w:rsidRPr="004B6D82" w:rsidTr="004A5766">
        <w:trPr>
          <w:trHeight w:val="2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9 542,85</w:t>
            </w:r>
          </w:p>
        </w:tc>
      </w:tr>
      <w:tr w:rsidR="004B6D82" w:rsidRPr="004B6D82" w:rsidTr="004A5766">
        <w:trPr>
          <w:trHeight w:val="5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4B6D82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7 781,45</w:t>
            </w:r>
          </w:p>
        </w:tc>
      </w:tr>
      <w:tr w:rsidR="004B6D82" w:rsidRPr="004B6D82" w:rsidTr="004A5766">
        <w:trPr>
          <w:trHeight w:val="3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6 605,60</w:t>
            </w:r>
          </w:p>
        </w:tc>
      </w:tr>
      <w:tr w:rsidR="004B6D82" w:rsidRPr="004B6D82" w:rsidTr="004A5766">
        <w:trPr>
          <w:trHeight w:val="2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1 169,40</w:t>
            </w:r>
          </w:p>
        </w:tc>
      </w:tr>
      <w:tr w:rsidR="004B6D82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4B6D82" w:rsidRPr="004B6D82" w:rsidTr="004A5766">
        <w:trPr>
          <w:trHeight w:val="25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1 761,40</w:t>
            </w:r>
          </w:p>
        </w:tc>
      </w:tr>
      <w:tr w:rsidR="004B6D82" w:rsidRPr="004B6D82" w:rsidTr="004A5766">
        <w:trPr>
          <w:trHeight w:val="3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1 761,40</w:t>
            </w:r>
          </w:p>
        </w:tc>
      </w:tr>
      <w:tr w:rsidR="004B6D82" w:rsidRPr="004B6D82" w:rsidTr="00935438">
        <w:trPr>
          <w:trHeight w:val="1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D82" w:rsidRPr="004B6D82" w:rsidRDefault="004B6D82" w:rsidP="004B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93543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61,40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</w:t>
            </w:r>
            <w:bookmarkStart w:id="0" w:name="_GoBack"/>
            <w:bookmarkEnd w:id="0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5438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</w:t>
            </w: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935438" w:rsidRPr="004B6D82" w:rsidTr="004A5766">
        <w:trPr>
          <w:trHeight w:val="4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935438" w:rsidRPr="004B6D82" w:rsidTr="004A5766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935438" w:rsidRPr="004B6D82" w:rsidTr="004A5766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506,73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596 720,29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562 259,56</w:t>
            </w:r>
          </w:p>
        </w:tc>
      </w:tr>
      <w:tr w:rsidR="00935438" w:rsidRPr="004B6D82" w:rsidTr="004A5766">
        <w:trPr>
          <w:trHeight w:val="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155 831,19</w:t>
            </w:r>
          </w:p>
        </w:tc>
      </w:tr>
      <w:tr w:rsidR="00935438" w:rsidRPr="004B6D82" w:rsidTr="004A5766">
        <w:trPr>
          <w:trHeight w:val="1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97 376,77</w:t>
            </w:r>
          </w:p>
        </w:tc>
      </w:tr>
      <w:tr w:rsidR="00935438" w:rsidRPr="004B6D82" w:rsidTr="004A5766">
        <w:trPr>
          <w:trHeight w:val="39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61 603,20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34 338,57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1 435,00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935438" w:rsidRPr="004B6D82" w:rsidTr="004A5766">
        <w:trPr>
          <w:trHeight w:val="40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3 932,70</w:t>
            </w:r>
          </w:p>
        </w:tc>
      </w:tr>
      <w:tr w:rsidR="00935438" w:rsidRPr="004B6D82" w:rsidTr="004A5766">
        <w:trPr>
          <w:trHeight w:val="15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3 874,60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796,43</w:t>
            </w:r>
          </w:p>
        </w:tc>
      </w:tr>
      <w:tr w:rsidR="00935438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53 624,29</w:t>
            </w:r>
          </w:p>
        </w:tc>
      </w:tr>
      <w:tr w:rsidR="00935438" w:rsidRPr="004B6D82" w:rsidTr="004A5766">
        <w:trPr>
          <w:trHeight w:val="4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50 515,07</w:t>
            </w:r>
          </w:p>
        </w:tc>
      </w:tr>
      <w:tr w:rsidR="00935438" w:rsidRPr="004B6D82" w:rsidTr="004A5766">
        <w:trPr>
          <w:trHeight w:val="10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3 109,22</w:t>
            </w:r>
          </w:p>
        </w:tc>
      </w:tr>
      <w:tr w:rsidR="00935438" w:rsidRPr="004B6D82" w:rsidTr="004A5766">
        <w:trPr>
          <w:trHeight w:val="2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315 652,13</w:t>
            </w:r>
          </w:p>
        </w:tc>
      </w:tr>
      <w:tr w:rsidR="00935438" w:rsidRPr="004B6D82" w:rsidTr="004A5766">
        <w:trPr>
          <w:trHeight w:val="13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144 913,99</w:t>
            </w:r>
          </w:p>
        </w:tc>
      </w:tr>
      <w:tr w:rsidR="00935438" w:rsidRPr="004B6D82" w:rsidTr="004A5766">
        <w:trPr>
          <w:trHeight w:val="2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69 758,44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61 900,19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864,80</w:t>
            </w:r>
          </w:p>
        </w:tc>
      </w:tr>
      <w:tr w:rsidR="00935438" w:rsidRPr="004B6D82" w:rsidTr="004A5766">
        <w:trPr>
          <w:trHeight w:val="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8 274,31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4 116,25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Информатизация системы образования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587,00</w:t>
            </w:r>
          </w:p>
        </w:tc>
      </w:tr>
      <w:tr w:rsidR="00935438" w:rsidRPr="004B6D82" w:rsidTr="004A5766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935438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935438" w:rsidRPr="004B6D82" w:rsidTr="004A5766">
        <w:trPr>
          <w:trHeight w:val="26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935438" w:rsidRPr="004B6D82" w:rsidTr="004A5766">
        <w:trPr>
          <w:trHeight w:val="1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1 114,87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1 002,30</w:t>
            </w:r>
          </w:p>
        </w:tc>
      </w:tr>
      <w:tr w:rsidR="00935438" w:rsidRPr="004B6D82" w:rsidTr="004A5766">
        <w:trPr>
          <w:trHeight w:val="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0210276310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112,57</w:t>
            </w:r>
          </w:p>
        </w:tc>
      </w:tr>
      <w:tr w:rsidR="00935438" w:rsidRPr="004B6D82" w:rsidTr="004A5766">
        <w:trPr>
          <w:trHeight w:val="123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168 686,27</w:t>
            </w:r>
          </w:p>
        </w:tc>
      </w:tr>
      <w:tr w:rsidR="00935438" w:rsidRPr="004B6D82" w:rsidTr="004A5766">
        <w:trPr>
          <w:trHeight w:val="2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152 605,77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889,90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15 190,60</w:t>
            </w:r>
          </w:p>
        </w:tc>
      </w:tr>
      <w:tr w:rsidR="00935438" w:rsidRPr="004B6D82" w:rsidTr="004A5766">
        <w:trPr>
          <w:trHeight w:val="2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935438" w:rsidRPr="004B6D82" w:rsidTr="004A5766">
        <w:trPr>
          <w:trHeight w:val="1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22 109,18</w:t>
            </w:r>
          </w:p>
        </w:tc>
      </w:tr>
      <w:tr w:rsidR="00935438" w:rsidRPr="004B6D82" w:rsidTr="004A5766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20 494,30</w:t>
            </w:r>
          </w:p>
        </w:tc>
      </w:tr>
      <w:tr w:rsidR="00935438" w:rsidRPr="004B6D82" w:rsidTr="004A5766">
        <w:trPr>
          <w:trHeight w:val="1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1 566,38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</w:tr>
      <w:tr w:rsidR="00935438" w:rsidRPr="004B6D82" w:rsidTr="004A5766">
        <w:trPr>
          <w:trHeight w:val="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20 148,99</w:t>
            </w:r>
          </w:p>
        </w:tc>
      </w:tr>
      <w:tr w:rsidR="00935438" w:rsidRPr="004B6D82" w:rsidTr="004A5766">
        <w:trPr>
          <w:trHeight w:val="5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20 148,99</w:t>
            </w:r>
          </w:p>
        </w:tc>
      </w:tr>
      <w:tr w:rsidR="00935438" w:rsidRPr="004B6D82" w:rsidTr="004A5766">
        <w:trPr>
          <w:trHeight w:val="32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16 693,99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2 330,00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1 125,00</w:t>
            </w:r>
          </w:p>
        </w:tc>
      </w:tr>
      <w:tr w:rsidR="00935438" w:rsidRPr="004B6D82" w:rsidTr="004A5766">
        <w:trPr>
          <w:trHeight w:val="13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3 611,45</w:t>
            </w:r>
          </w:p>
        </w:tc>
      </w:tr>
      <w:tr w:rsidR="00935438" w:rsidRPr="004B6D82" w:rsidTr="004A5766">
        <w:trPr>
          <w:trHeight w:val="4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34,26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2 703,31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548,70</w:t>
            </w:r>
          </w:p>
        </w:tc>
      </w:tr>
      <w:tr w:rsidR="00935438" w:rsidRPr="004B6D82" w:rsidTr="004A5766">
        <w:trPr>
          <w:trHeight w:val="1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325,18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935438" w:rsidRPr="004B6D82" w:rsidTr="004A5766">
        <w:trPr>
          <w:trHeight w:val="3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15 210,61</w:t>
            </w:r>
          </w:p>
        </w:tc>
      </w:tr>
      <w:tr w:rsidR="00935438" w:rsidRPr="004B6D82" w:rsidTr="004A5766">
        <w:trPr>
          <w:trHeight w:val="16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13 558,33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1 652,28</w:t>
            </w:r>
          </w:p>
        </w:tc>
      </w:tr>
      <w:tr w:rsidR="00935438" w:rsidRPr="004B6D82" w:rsidTr="004A5766">
        <w:trPr>
          <w:trHeight w:val="2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935438" w:rsidRPr="004B6D82" w:rsidTr="004A5766">
        <w:trPr>
          <w:trHeight w:val="4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13 061,66</w:t>
            </w:r>
          </w:p>
        </w:tc>
      </w:tr>
      <w:tr w:rsidR="00935438" w:rsidRPr="004B6D82" w:rsidTr="004A5766">
        <w:trPr>
          <w:trHeight w:val="42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11 769,10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0211453030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1 292,56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935438" w:rsidRPr="004B6D82" w:rsidTr="004A5766">
        <w:trPr>
          <w:trHeight w:val="9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02116S8790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5 620,62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935438" w:rsidRPr="004B6D82" w:rsidTr="004A5766">
        <w:trPr>
          <w:trHeight w:val="5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9 566,36</w:t>
            </w:r>
          </w:p>
        </w:tc>
      </w:tr>
      <w:tr w:rsidR="00935438" w:rsidRPr="004B6D82" w:rsidTr="004A5766">
        <w:trPr>
          <w:trHeight w:val="3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7 410,18</w:t>
            </w:r>
          </w:p>
        </w:tc>
      </w:tr>
      <w:tr w:rsidR="00935438" w:rsidRPr="004B6D82" w:rsidTr="004A5766">
        <w:trPr>
          <w:trHeight w:val="26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526,38</w:t>
            </w:r>
          </w:p>
        </w:tc>
      </w:tr>
      <w:tr w:rsidR="00935438" w:rsidRPr="004B6D82" w:rsidTr="004A5766">
        <w:trPr>
          <w:trHeight w:val="1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021E1S1690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1 629,80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935438" w:rsidRPr="004B6D82" w:rsidTr="004A5766">
        <w:trPr>
          <w:trHeight w:val="3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021E250970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1 447,37</w:t>
            </w:r>
          </w:p>
        </w:tc>
      </w:tr>
      <w:tr w:rsidR="00935438" w:rsidRPr="004B6D82" w:rsidTr="004A5766">
        <w:trPr>
          <w:trHeight w:val="65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12 678,20</w:t>
            </w:r>
          </w:p>
        </w:tc>
      </w:tr>
      <w:tr w:rsidR="00935438" w:rsidRPr="004B6D82" w:rsidTr="004A5766">
        <w:trPr>
          <w:trHeight w:val="12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935438" w:rsidRPr="004B6D82" w:rsidTr="004A5766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2 958,76</w:t>
            </w:r>
          </w:p>
        </w:tc>
      </w:tr>
      <w:tr w:rsidR="00935438" w:rsidRPr="004B6D82" w:rsidTr="004A5766">
        <w:trPr>
          <w:trHeight w:val="4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9 719,44</w:t>
            </w:r>
          </w:p>
        </w:tc>
      </w:tr>
      <w:tr w:rsidR="00935438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9 569,44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935438" w:rsidRPr="004B6D82" w:rsidTr="004A5766">
        <w:trPr>
          <w:trHeight w:val="5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21 782,53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6 166,68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935438" w:rsidRPr="004B6D82" w:rsidTr="004A5766">
        <w:trPr>
          <w:trHeight w:val="4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935438" w:rsidRPr="004B6D82" w:rsidTr="004A5766">
        <w:trPr>
          <w:trHeight w:val="2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935438" w:rsidRPr="004B6D82" w:rsidTr="004A5766">
        <w:trPr>
          <w:trHeight w:val="1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935438" w:rsidRPr="004B6D82" w:rsidTr="004A5766">
        <w:trPr>
          <w:trHeight w:val="3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4 234,62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1 695,56</w:t>
            </w:r>
          </w:p>
        </w:tc>
      </w:tr>
      <w:tr w:rsidR="00935438" w:rsidRPr="004B6D82" w:rsidTr="004A5766">
        <w:trPr>
          <w:trHeight w:val="51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1 583,34</w:t>
            </w:r>
          </w:p>
        </w:tc>
      </w:tr>
      <w:tr w:rsidR="00935438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112,22</w:t>
            </w:r>
          </w:p>
        </w:tc>
      </w:tr>
      <w:tr w:rsidR="00935438" w:rsidRPr="004B6D82" w:rsidTr="004A5766">
        <w:trPr>
          <w:trHeight w:val="4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935438" w:rsidRPr="004B6D82" w:rsidTr="004A5766">
        <w:trPr>
          <w:trHeight w:val="2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15 615,85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11 974,56</w:t>
            </w:r>
          </w:p>
        </w:tc>
      </w:tr>
      <w:tr w:rsidR="00935438" w:rsidRPr="004B6D82" w:rsidTr="004A5766">
        <w:trPr>
          <w:trHeight w:val="16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3 522,54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118,75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10 626,96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935438" w:rsidRPr="004B6D82" w:rsidTr="004A5766">
        <w:trPr>
          <w:trHeight w:val="6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4A5766">
        <w:trPr>
          <w:trHeight w:val="3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4A5766">
        <w:trPr>
          <w:trHeight w:val="1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4A5766">
        <w:trPr>
          <w:trHeight w:val="3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935438" w:rsidRPr="004B6D82" w:rsidTr="004A5766">
        <w:trPr>
          <w:trHeight w:val="5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</w:tr>
      <w:tr w:rsidR="00935438" w:rsidRPr="004B6D82" w:rsidTr="004A5766">
        <w:trPr>
          <w:trHeight w:val="4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61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0320121030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935438" w:rsidRPr="004B6D82" w:rsidTr="004A5766">
        <w:trPr>
          <w:trHeight w:val="2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935438" w:rsidRPr="004B6D82" w:rsidTr="004A5766">
        <w:trPr>
          <w:trHeight w:val="4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"Формирование благоприятного инвестиционного климата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35438" w:rsidRPr="004B6D82" w:rsidTr="004A5766">
        <w:trPr>
          <w:trHeight w:val="9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35438" w:rsidRPr="004B6D82" w:rsidTr="004A5766">
        <w:trPr>
          <w:trHeight w:val="25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35438" w:rsidRPr="004B6D82" w:rsidTr="004A5766">
        <w:trPr>
          <w:trHeight w:val="1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0330121040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935438" w:rsidRPr="004B6D82" w:rsidTr="004A5766">
        <w:trPr>
          <w:trHeight w:val="2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935438" w:rsidRPr="004B6D82" w:rsidTr="004A5766">
        <w:trPr>
          <w:trHeight w:val="2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935438" w:rsidRPr="004B6D82" w:rsidTr="004A5766">
        <w:trPr>
          <w:trHeight w:val="1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10 069,96</w:t>
            </w:r>
          </w:p>
        </w:tc>
      </w:tr>
      <w:tr w:rsidR="00935438" w:rsidRPr="004B6D82" w:rsidTr="004A5766">
        <w:trPr>
          <w:trHeight w:val="4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7 483,03</w:t>
            </w:r>
          </w:p>
        </w:tc>
      </w:tr>
      <w:tr w:rsidR="00935438" w:rsidRPr="004B6D82" w:rsidTr="004A5766">
        <w:trPr>
          <w:trHeight w:val="3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2 316,93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289 093,04</w:t>
            </w:r>
          </w:p>
        </w:tc>
      </w:tr>
      <w:tr w:rsidR="00935438" w:rsidRPr="004B6D82" w:rsidTr="004A5766">
        <w:trPr>
          <w:trHeight w:val="2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275 030,16</w:t>
            </w:r>
          </w:p>
        </w:tc>
      </w:tr>
      <w:tr w:rsidR="00935438" w:rsidRPr="004B6D82" w:rsidTr="004A5766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111 973,96</w:t>
            </w:r>
          </w:p>
        </w:tc>
      </w:tr>
      <w:tr w:rsidR="00935438" w:rsidRPr="004B6D82" w:rsidTr="004A5766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1 993,69</w:t>
            </w:r>
          </w:p>
        </w:tc>
      </w:tr>
      <w:tr w:rsidR="00935438" w:rsidRPr="004B6D82" w:rsidTr="004A5766">
        <w:trPr>
          <w:trHeight w:val="15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28,99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1 964,70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18 566,02</w:t>
            </w:r>
          </w:p>
        </w:tc>
      </w:tr>
      <w:tr w:rsidR="00935438" w:rsidRPr="004B6D82" w:rsidTr="004A5766">
        <w:trPr>
          <w:trHeight w:val="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163,41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18 402,61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594,96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70,06</w:t>
            </w:r>
          </w:p>
        </w:tc>
      </w:tr>
      <w:tr w:rsidR="00935438" w:rsidRPr="004B6D82" w:rsidTr="004A5766">
        <w:trPr>
          <w:trHeight w:val="8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68,88</w:t>
            </w:r>
          </w:p>
        </w:tc>
      </w:tr>
      <w:tr w:rsidR="00935438" w:rsidRPr="004B6D82" w:rsidTr="004A5766">
        <w:trPr>
          <w:trHeight w:val="6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10 866,41</w:t>
            </w:r>
          </w:p>
        </w:tc>
      </w:tr>
      <w:tr w:rsidR="00935438" w:rsidRPr="004B6D82" w:rsidTr="004A5766">
        <w:trPr>
          <w:trHeight w:val="9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72,98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10 793,43</w:t>
            </w:r>
          </w:p>
        </w:tc>
      </w:tr>
      <w:tr w:rsidR="00935438" w:rsidRPr="004B6D82" w:rsidTr="004A5766">
        <w:trPr>
          <w:trHeight w:val="13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24 453,00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354,60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24 098,40</w:t>
            </w:r>
          </w:p>
        </w:tc>
      </w:tr>
      <w:tr w:rsidR="00935438" w:rsidRPr="004B6D82" w:rsidTr="004A5766">
        <w:trPr>
          <w:trHeight w:val="2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34 499,68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33 979,68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935438" w:rsidRPr="004B6D82" w:rsidTr="004A5766">
        <w:trPr>
          <w:trHeight w:val="1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2 363,00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22,41</w:t>
            </w:r>
          </w:p>
        </w:tc>
      </w:tr>
      <w:tr w:rsidR="00935438" w:rsidRPr="004B6D82" w:rsidTr="004A5766">
        <w:trPr>
          <w:trHeight w:val="1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22,29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денежная выплата семьям погибших ветеранов боевых действий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45,18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44,58</w:t>
            </w:r>
          </w:p>
        </w:tc>
      </w:tr>
      <w:tr w:rsidR="00935438" w:rsidRPr="004B6D82" w:rsidTr="004A5766">
        <w:trPr>
          <w:trHeight w:val="2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935438" w:rsidRPr="004B6D82" w:rsidTr="004A5766">
        <w:trPr>
          <w:trHeight w:val="7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935438" w:rsidRPr="004B6D82" w:rsidTr="004A5766">
        <w:trPr>
          <w:trHeight w:val="8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</w:tr>
      <w:tr w:rsidR="00935438" w:rsidRPr="004B6D82" w:rsidTr="004A5766">
        <w:trPr>
          <w:trHeight w:val="24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235,41</w:t>
            </w:r>
          </w:p>
        </w:tc>
      </w:tr>
      <w:tr w:rsidR="00935438" w:rsidRPr="004B6D82" w:rsidTr="004A5766">
        <w:trPr>
          <w:trHeight w:val="18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7 809,11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121 325,97</w:t>
            </w:r>
          </w:p>
        </w:tc>
      </w:tr>
      <w:tr w:rsidR="00935438" w:rsidRPr="004B6D82" w:rsidTr="004A5766">
        <w:trPr>
          <w:trHeight w:val="3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935438" w:rsidRPr="004B6D82" w:rsidTr="004A5766">
        <w:trPr>
          <w:trHeight w:val="22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9,50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935438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</w:tr>
      <w:tr w:rsidR="00935438" w:rsidRPr="004B6D82" w:rsidTr="004A5766">
        <w:trPr>
          <w:trHeight w:val="14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75,95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74,94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18 369,11</w:t>
            </w:r>
          </w:p>
        </w:tc>
      </w:tr>
      <w:tr w:rsidR="00935438" w:rsidRPr="004B6D82" w:rsidTr="004A5766">
        <w:trPr>
          <w:trHeight w:val="8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18 360,00</w:t>
            </w:r>
          </w:p>
        </w:tc>
      </w:tr>
      <w:tr w:rsidR="00935438" w:rsidRPr="004B6D82" w:rsidTr="004A5766">
        <w:trPr>
          <w:trHeight w:val="24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13 177,72</w:t>
            </w:r>
          </w:p>
        </w:tc>
      </w:tr>
      <w:tr w:rsidR="00935438" w:rsidRPr="004B6D82" w:rsidTr="004A5766">
        <w:trPr>
          <w:trHeight w:val="1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167,04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13 010,68</w:t>
            </w:r>
          </w:p>
        </w:tc>
      </w:tr>
      <w:tr w:rsidR="00935438" w:rsidRPr="004B6D82" w:rsidTr="004A5766">
        <w:trPr>
          <w:trHeight w:val="8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4 564,34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45,54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4 518,80</w:t>
            </w:r>
          </w:p>
        </w:tc>
      </w:tr>
      <w:tr w:rsidR="00935438" w:rsidRPr="004B6D82" w:rsidTr="004A5766">
        <w:trPr>
          <w:trHeight w:val="46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143,19</w:t>
            </w:r>
          </w:p>
        </w:tc>
      </w:tr>
      <w:tr w:rsidR="00935438" w:rsidRPr="004B6D82" w:rsidTr="004A5766">
        <w:trPr>
          <w:trHeight w:val="2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1,40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141,79</w:t>
            </w:r>
          </w:p>
        </w:tc>
      </w:tr>
      <w:tr w:rsidR="00935438" w:rsidRPr="004B6D82" w:rsidTr="004A5766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84 962,16</w:t>
            </w:r>
          </w:p>
        </w:tc>
      </w:tr>
      <w:tr w:rsidR="00935438" w:rsidRPr="004B6D82" w:rsidTr="004A5766">
        <w:trPr>
          <w:trHeight w:val="15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41 730,23</w:t>
            </w:r>
          </w:p>
        </w:tc>
      </w:tr>
      <w:tr w:rsidR="00935438" w:rsidRPr="004B6D82" w:rsidTr="004A5766">
        <w:trPr>
          <w:trHeight w:val="6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21 658,98</w:t>
            </w:r>
          </w:p>
        </w:tc>
      </w:tr>
      <w:tr w:rsidR="00935438" w:rsidRPr="004B6D82" w:rsidTr="004A5766">
        <w:trPr>
          <w:trHeight w:val="25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20 071,25</w:t>
            </w:r>
          </w:p>
        </w:tc>
      </w:tr>
      <w:tr w:rsidR="00935438" w:rsidRPr="004B6D82" w:rsidTr="004A5766">
        <w:trPr>
          <w:trHeight w:val="27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182,11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041P155730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19 889,14</w:t>
            </w:r>
          </w:p>
        </w:tc>
      </w:tr>
      <w:tr w:rsidR="00935438" w:rsidRPr="004B6D82" w:rsidTr="004A5766">
        <w:trPr>
          <w:trHeight w:val="4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14 062,88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935438" w:rsidRPr="004B6D82" w:rsidTr="004A5766">
        <w:trPr>
          <w:trHeight w:val="9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935438" w:rsidRPr="004B6D82" w:rsidTr="004A5766">
        <w:trPr>
          <w:trHeight w:val="11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935438" w:rsidRPr="004B6D82" w:rsidTr="004A5766">
        <w:trPr>
          <w:trHeight w:val="41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308,57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13 702,31</w:t>
            </w:r>
          </w:p>
        </w:tc>
      </w:tr>
      <w:tr w:rsidR="00935438" w:rsidRPr="004B6D82" w:rsidTr="004A5766">
        <w:trPr>
          <w:trHeight w:val="5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12 791,64</w:t>
            </w:r>
          </w:p>
        </w:tc>
      </w:tr>
      <w:tr w:rsidR="00935438" w:rsidRPr="004B6D82" w:rsidTr="004A5766">
        <w:trPr>
          <w:trHeight w:val="2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896,07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935438" w:rsidRPr="004B6D82" w:rsidTr="004A5766">
        <w:trPr>
          <w:trHeight w:val="4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180 781,34</w:t>
            </w:r>
          </w:p>
        </w:tc>
      </w:tr>
      <w:tr w:rsidR="00935438" w:rsidRPr="004B6D82" w:rsidTr="004A5766">
        <w:trPr>
          <w:trHeight w:val="35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180 273,34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6 764,00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6 464,00</w:t>
            </w:r>
          </w:p>
        </w:tc>
      </w:tr>
      <w:tr w:rsidR="00935438" w:rsidRPr="004B6D82" w:rsidTr="004A5766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6 156,18</w:t>
            </w:r>
          </w:p>
        </w:tc>
      </w:tr>
      <w:tr w:rsidR="00935438" w:rsidRPr="004B6D82" w:rsidTr="004A5766">
        <w:trPr>
          <w:trHeight w:val="109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- Белые Копани", находящейся в собственности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935438" w:rsidRPr="004B6D82" w:rsidTr="004A5766">
        <w:trPr>
          <w:trHeight w:val="24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167 353,16</w:t>
            </w:r>
          </w:p>
        </w:tc>
      </w:tr>
      <w:tr w:rsidR="00935438" w:rsidRPr="004B6D82" w:rsidTr="004A5766">
        <w:trPr>
          <w:trHeight w:val="54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93 643,35</w:t>
            </w:r>
          </w:p>
        </w:tc>
      </w:tr>
      <w:tr w:rsidR="00935438" w:rsidRPr="004B6D82" w:rsidTr="004A5766">
        <w:trPr>
          <w:trHeight w:val="26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60 856,11</w:t>
            </w:r>
          </w:p>
        </w:tc>
      </w:tr>
      <w:tr w:rsidR="00935438" w:rsidRPr="004B6D82" w:rsidTr="004A5766">
        <w:trPr>
          <w:trHeight w:val="4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58 078,72</w:t>
            </w:r>
          </w:p>
        </w:tc>
      </w:tr>
      <w:tr w:rsidR="00935438" w:rsidRPr="004B6D82" w:rsidTr="004A5766">
        <w:trPr>
          <w:trHeight w:val="1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55 800,72</w:t>
            </w:r>
          </w:p>
        </w:tc>
      </w:tr>
      <w:tr w:rsidR="00935438" w:rsidRPr="004B6D82" w:rsidTr="004A5766">
        <w:trPr>
          <w:trHeight w:val="3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35 079,78</w:t>
            </w:r>
          </w:p>
        </w:tc>
      </w:tr>
      <w:tr w:rsidR="00935438" w:rsidRPr="004B6D82" w:rsidTr="004A5766">
        <w:trPr>
          <w:trHeight w:val="1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8 006,55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935438" w:rsidRPr="004B6D82" w:rsidTr="004A5766">
        <w:trPr>
          <w:trHeight w:val="1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12 014,92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689,50</w:t>
            </w:r>
          </w:p>
        </w:tc>
      </w:tr>
      <w:tr w:rsidR="00935438" w:rsidRPr="004B6D82" w:rsidTr="004A5766">
        <w:trPr>
          <w:trHeight w:val="4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935438" w:rsidRPr="004B6D82" w:rsidTr="004A5766">
        <w:trPr>
          <w:trHeight w:val="2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06101L4670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2 278,00</w:t>
            </w:r>
          </w:p>
        </w:tc>
      </w:tr>
      <w:tr w:rsidR="00935438" w:rsidRPr="004B6D82" w:rsidTr="004A5766">
        <w:trPr>
          <w:trHeight w:val="5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520,09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33,76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486,33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2 156,29</w:t>
            </w:r>
          </w:p>
        </w:tc>
      </w:tr>
      <w:tr w:rsidR="00935438" w:rsidRPr="004B6D82" w:rsidTr="004A5766">
        <w:trPr>
          <w:trHeight w:val="4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061042ИП16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236,00</w:t>
            </w:r>
          </w:p>
        </w:tc>
      </w:tr>
      <w:tr w:rsidR="00935438" w:rsidRPr="004B6D82" w:rsidTr="004A5766">
        <w:trPr>
          <w:trHeight w:val="45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площадки возле МКУК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Белокопанский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селе Белые Копани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935438" w:rsidRPr="004B6D82" w:rsidTr="004A5766">
        <w:trPr>
          <w:trHeight w:val="2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06104SИП16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1 920,29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935438" w:rsidRPr="004B6D82" w:rsidTr="004A5766">
        <w:trPr>
          <w:trHeight w:val="3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935438" w:rsidRPr="004B6D82" w:rsidTr="004A5766">
        <w:trPr>
          <w:trHeight w:val="16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061A255191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16 738,09</w:t>
            </w:r>
          </w:p>
        </w:tc>
      </w:tr>
      <w:tr w:rsidR="00935438" w:rsidRPr="004B6D82" w:rsidTr="004A5766">
        <w:trPr>
          <w:trHeight w:val="2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16 674,09</w:t>
            </w:r>
          </w:p>
        </w:tc>
      </w:tr>
      <w:tr w:rsidR="00935438" w:rsidRPr="004B6D82" w:rsidTr="004A5766">
        <w:trPr>
          <w:trHeight w:val="2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16 248,98</w:t>
            </w:r>
          </w:p>
        </w:tc>
      </w:tr>
      <w:tr w:rsidR="00935438" w:rsidRPr="004B6D82" w:rsidTr="004A5766">
        <w:trPr>
          <w:trHeight w:val="38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14 201,37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2 037,64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9,97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90,94</w:t>
            </w:r>
          </w:p>
        </w:tc>
      </w:tr>
      <w:tr w:rsidR="00935438" w:rsidRPr="004B6D82" w:rsidTr="004A5766">
        <w:trPr>
          <w:trHeight w:val="2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935438" w:rsidRPr="004B6D82" w:rsidTr="004A5766">
        <w:trPr>
          <w:trHeight w:val="1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148,73</w:t>
            </w:r>
          </w:p>
        </w:tc>
      </w:tr>
      <w:tr w:rsidR="00935438" w:rsidRPr="004B6D82" w:rsidTr="004A5766">
        <w:trPr>
          <w:trHeight w:val="1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185,44</w:t>
            </w:r>
          </w:p>
        </w:tc>
      </w:tr>
      <w:tr w:rsidR="00935438" w:rsidRPr="004B6D82" w:rsidTr="004A5766">
        <w:trPr>
          <w:trHeight w:val="3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4A5766">
        <w:trPr>
          <w:trHeight w:val="7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4A5766">
        <w:trPr>
          <w:trHeight w:val="10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935438" w:rsidRPr="004B6D82" w:rsidTr="004A5766">
        <w:trPr>
          <w:trHeight w:val="1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935438" w:rsidRPr="004B6D82" w:rsidTr="004A5766">
        <w:trPr>
          <w:trHeight w:val="1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12 348,56</w:t>
            </w:r>
          </w:p>
        </w:tc>
      </w:tr>
      <w:tr w:rsidR="00935438" w:rsidRPr="004B6D82" w:rsidTr="004A5766">
        <w:trPr>
          <w:trHeight w:val="6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11 992,56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935438" w:rsidRPr="004B6D82" w:rsidTr="004A5766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11 937,79</w:t>
            </w:r>
          </w:p>
        </w:tc>
      </w:tr>
      <w:tr w:rsidR="00935438" w:rsidRPr="004B6D82" w:rsidTr="004A5766">
        <w:trPr>
          <w:trHeight w:val="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54,77</w:t>
            </w:r>
          </w:p>
        </w:tc>
      </w:tr>
      <w:tr w:rsidR="00935438" w:rsidRPr="004B6D82" w:rsidTr="004A5766">
        <w:trPr>
          <w:trHeight w:val="41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935438" w:rsidRPr="004B6D82" w:rsidTr="004A5766">
        <w:trPr>
          <w:trHeight w:val="3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935438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356,00</w:t>
            </w:r>
          </w:p>
        </w:tc>
      </w:tr>
      <w:tr w:rsidR="00935438" w:rsidRPr="004B6D82" w:rsidTr="004A5766">
        <w:trPr>
          <w:trHeight w:val="4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3 700,59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935438" w:rsidRPr="004B6D82" w:rsidTr="004A5766">
        <w:trPr>
          <w:trHeight w:val="22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935438" w:rsidRPr="004B6D82" w:rsidTr="004A5766">
        <w:trPr>
          <w:trHeight w:val="1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935438" w:rsidRPr="004B6D82" w:rsidTr="004A5766">
        <w:trPr>
          <w:trHeight w:val="3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3 286,25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17 839,96</w:t>
            </w:r>
          </w:p>
        </w:tc>
      </w:tr>
      <w:tr w:rsidR="00935438" w:rsidRPr="004B6D82" w:rsidTr="004A5766">
        <w:trPr>
          <w:trHeight w:val="3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16 835,18</w:t>
            </w:r>
          </w:p>
        </w:tc>
      </w:tr>
      <w:tr w:rsidR="00935438" w:rsidRPr="004B6D82" w:rsidTr="004A5766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9 713,56</w:t>
            </w:r>
          </w:p>
        </w:tc>
      </w:tr>
      <w:tr w:rsidR="00935438" w:rsidRPr="004B6D82" w:rsidTr="004A5766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5 829,62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935438" w:rsidRPr="004B6D82" w:rsidTr="004A5766">
        <w:trPr>
          <w:trHeight w:val="5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935438" w:rsidRPr="004B6D82" w:rsidTr="004A5766">
        <w:trPr>
          <w:trHeight w:val="14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1 004,78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654,78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2 026,10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1 309,10</w:t>
            </w:r>
          </w:p>
        </w:tc>
      </w:tr>
      <w:tr w:rsidR="00935438" w:rsidRPr="004B6D82" w:rsidTr="004A5766">
        <w:trPr>
          <w:trHeight w:val="4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1 009,60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287,50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935438" w:rsidRPr="004B6D82" w:rsidTr="004A5766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</w:tr>
      <w:tr w:rsidR="00935438" w:rsidRPr="004B6D82" w:rsidTr="004A5766">
        <w:trPr>
          <w:trHeight w:val="92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935438" w:rsidRPr="004B6D82" w:rsidTr="004A5766">
        <w:trPr>
          <w:trHeight w:val="20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332,00</w:t>
            </w:r>
          </w:p>
        </w:tc>
      </w:tr>
      <w:tr w:rsidR="00935438" w:rsidRPr="004B6D82" w:rsidTr="004A5766">
        <w:trPr>
          <w:trHeight w:val="63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35438" w:rsidRPr="004B6D82" w:rsidTr="004A5766">
        <w:trPr>
          <w:trHeight w:val="17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10 380,78</w:t>
            </w:r>
          </w:p>
        </w:tc>
      </w:tr>
      <w:tr w:rsidR="00935438" w:rsidRPr="004B6D82" w:rsidTr="004A5766">
        <w:trPr>
          <w:trHeight w:val="3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3 880,00</w:t>
            </w:r>
          </w:p>
        </w:tc>
      </w:tr>
      <w:tr w:rsidR="00935438" w:rsidRPr="004B6D82" w:rsidTr="004A5766">
        <w:trPr>
          <w:trHeight w:val="58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880,00</w:t>
            </w:r>
          </w:p>
        </w:tc>
      </w:tr>
      <w:tr w:rsidR="00935438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935438" w:rsidRPr="004B6D82" w:rsidTr="004A5766">
        <w:trPr>
          <w:trHeight w:val="1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327,90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935438" w:rsidRPr="004B6D82" w:rsidTr="004A5766">
        <w:trPr>
          <w:trHeight w:val="2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935438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935438" w:rsidRPr="004B6D82" w:rsidTr="004A5766">
        <w:trPr>
          <w:trHeight w:val="11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308,10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"Приобретение в муниципальную собственность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объектов недвижимого имущества"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35438" w:rsidRPr="004B6D82" w:rsidTr="004A5766">
        <w:trPr>
          <w:trHeight w:val="2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0910220830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35438" w:rsidRPr="004B6D82" w:rsidTr="004A5766">
        <w:trPr>
          <w:trHeight w:val="2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6 500,78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969,48</w:t>
            </w:r>
          </w:p>
        </w:tc>
      </w:tr>
      <w:tr w:rsidR="00935438" w:rsidRPr="004B6D82" w:rsidTr="004A5766">
        <w:trPr>
          <w:trHeight w:val="1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935438" w:rsidRPr="004B6D82" w:rsidTr="004A5766">
        <w:trPr>
          <w:trHeight w:val="8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822,90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935438" w:rsidRPr="004B6D82" w:rsidTr="004A5766">
        <w:trPr>
          <w:trHeight w:val="1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935438" w:rsidRPr="004B6D82" w:rsidTr="004A5766">
        <w:trPr>
          <w:trHeight w:val="43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5 531,30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14 032,30</w:t>
            </w:r>
          </w:p>
        </w:tc>
      </w:tr>
      <w:tr w:rsidR="00935438" w:rsidRPr="004B6D82" w:rsidTr="004A5766">
        <w:trPr>
          <w:trHeight w:val="3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14 032,30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2 208,03</w:t>
            </w:r>
          </w:p>
        </w:tc>
      </w:tr>
      <w:tr w:rsidR="00935438" w:rsidRPr="004B6D82" w:rsidTr="004A5766">
        <w:trPr>
          <w:trHeight w:val="3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935438" w:rsidRPr="004B6D82" w:rsidTr="004A5766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1 767,00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935438" w:rsidRPr="004B6D82" w:rsidTr="004A5766">
        <w:trPr>
          <w:trHeight w:val="3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11 425,17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935438" w:rsidRPr="004B6D82" w:rsidTr="004A5766">
        <w:trPr>
          <w:trHeight w:val="2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399,10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8 496,24</w:t>
            </w:r>
          </w:p>
        </w:tc>
      </w:tr>
      <w:tr w:rsidR="00935438" w:rsidRPr="004B6D82" w:rsidTr="004A5766">
        <w:trPr>
          <w:trHeight w:val="3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750,08</w:t>
            </w:r>
          </w:p>
        </w:tc>
      </w:tr>
      <w:tr w:rsidR="00935438" w:rsidRPr="004B6D82" w:rsidTr="004A5766">
        <w:trPr>
          <w:trHeight w:val="66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935438" w:rsidRPr="004B6D82" w:rsidTr="004A5766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494,75</w:t>
            </w:r>
          </w:p>
        </w:tc>
      </w:tr>
      <w:tr w:rsidR="00935438" w:rsidRPr="004B6D82" w:rsidTr="004A5766">
        <w:trPr>
          <w:trHeight w:val="1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935438" w:rsidRPr="004B6D82" w:rsidTr="004A5766">
        <w:trPr>
          <w:trHeight w:val="10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935438" w:rsidRPr="004B6D82" w:rsidTr="004A5766">
        <w:trPr>
          <w:trHeight w:val="1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255,33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935438" w:rsidRPr="004B6D82" w:rsidTr="004A5766">
        <w:trPr>
          <w:trHeight w:val="64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935438" w:rsidRPr="004B6D82" w:rsidTr="004A5766">
        <w:trPr>
          <w:trHeight w:val="1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11301S7920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1 188,54</w:t>
            </w:r>
          </w:p>
        </w:tc>
      </w:tr>
      <w:tr w:rsidR="00935438" w:rsidRPr="004B6D82" w:rsidTr="004A5766">
        <w:trPr>
          <w:trHeight w:val="4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6 557,62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1 024,16</w:t>
            </w:r>
          </w:p>
        </w:tc>
      </w:tr>
      <w:tr w:rsidR="00935438" w:rsidRPr="004B6D82" w:rsidTr="004A5766">
        <w:trPr>
          <w:trHeight w:val="2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935438" w:rsidRPr="004B6D82" w:rsidTr="004A5766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943,56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935438" w:rsidRPr="004B6D82" w:rsidTr="004A5766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935438" w:rsidRPr="004B6D82" w:rsidTr="004A5766">
        <w:trPr>
          <w:trHeight w:val="1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3 087,43</w:t>
            </w:r>
          </w:p>
        </w:tc>
      </w:tr>
      <w:tr w:rsidR="00935438" w:rsidRPr="004B6D82" w:rsidTr="004A5766">
        <w:trPr>
          <w:trHeight w:val="1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186,94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2 130,09</w:t>
            </w:r>
          </w:p>
        </w:tc>
      </w:tr>
      <w:tr w:rsidR="00935438" w:rsidRPr="004B6D82" w:rsidTr="004A5766">
        <w:trPr>
          <w:trHeight w:val="31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2 035,82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94,27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5 878,72</w:t>
            </w:r>
          </w:p>
        </w:tc>
      </w:tr>
      <w:tr w:rsidR="00935438" w:rsidRPr="004B6D82" w:rsidTr="004A5766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935438" w:rsidRPr="004B6D82" w:rsidTr="004A5766">
        <w:trPr>
          <w:trHeight w:val="2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935438" w:rsidRPr="004B6D82" w:rsidTr="004A5766">
        <w:trPr>
          <w:trHeight w:val="12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935438" w:rsidRPr="004B6D82" w:rsidTr="004A5766">
        <w:trPr>
          <w:trHeight w:val="17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4 968,72</w:t>
            </w:r>
          </w:p>
        </w:tc>
      </w:tr>
      <w:tr w:rsidR="00935438" w:rsidRPr="004B6D82" w:rsidTr="004A5766">
        <w:trPr>
          <w:trHeight w:val="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447,31</w:t>
            </w:r>
          </w:p>
        </w:tc>
      </w:tr>
      <w:tr w:rsidR="00935438" w:rsidRPr="004B6D82" w:rsidTr="004A5766">
        <w:trPr>
          <w:trHeight w:val="2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12201S4970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4 521,41</w:t>
            </w:r>
          </w:p>
        </w:tc>
      </w:tr>
      <w:tr w:rsidR="00935438" w:rsidRPr="004B6D82" w:rsidTr="004A5766">
        <w:trPr>
          <w:trHeight w:val="8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758,00</w:t>
            </w:r>
          </w:p>
        </w:tc>
      </w:tr>
      <w:tr w:rsidR="00935438" w:rsidRPr="004B6D82" w:rsidTr="004A5766">
        <w:trPr>
          <w:trHeight w:val="41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32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5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3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2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4A5766">
        <w:trPr>
          <w:trHeight w:val="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935438" w:rsidRPr="004B6D82" w:rsidTr="00185FCB">
        <w:trPr>
          <w:trHeight w:val="10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935438" w:rsidRPr="004B6D82" w:rsidTr="00185FCB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Hlk109137143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преступлений связанных с хищением чужого имущества, в том числе совершаемых путем мошенничества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 Ставропольского края"</w:t>
            </w:r>
            <w:bookmarkEnd w:id="1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185FCB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695F04">
        <w:trPr>
          <w:trHeight w:val="22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935438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_Hlk109137267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округе Ставропольского края"</w:t>
            </w:r>
            <w:bookmarkEnd w:id="2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35438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35438" w:rsidRPr="004B6D82" w:rsidTr="00695F04">
        <w:trPr>
          <w:trHeight w:val="200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35438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3" w:name="_Hlk109137300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 Ставропольского края"</w:t>
            </w:r>
            <w:bookmarkEnd w:id="3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35438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935438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_Hlk109137349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  <w:bookmarkEnd w:id="4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935438" w:rsidRPr="004B6D82" w:rsidTr="00695F04">
        <w:trPr>
          <w:trHeight w:val="435"/>
        </w:trPr>
        <w:tc>
          <w:tcPr>
            <w:tcW w:w="1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393,37</w:t>
            </w:r>
          </w:p>
        </w:tc>
      </w:tr>
      <w:tr w:rsidR="00935438" w:rsidRPr="004B6D82" w:rsidTr="00695F04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64,63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561,64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561,64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Совета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4 632,30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4 632,30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672,54</w:t>
            </w:r>
          </w:p>
        </w:tc>
      </w:tr>
      <w:tr w:rsidR="00935438" w:rsidRPr="004B6D82" w:rsidTr="00695F04">
        <w:trPr>
          <w:trHeight w:val="15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108,00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560,04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935438" w:rsidRPr="004B6D82" w:rsidTr="00695F04">
        <w:trPr>
          <w:trHeight w:val="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935438" w:rsidRPr="004B6D82" w:rsidTr="004A5766">
        <w:trPr>
          <w:trHeight w:val="8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3 592,60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935438" w:rsidRPr="004B6D82" w:rsidTr="00695F04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935438" w:rsidRPr="004B6D82" w:rsidTr="00695F04">
        <w:trPr>
          <w:trHeight w:val="8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935438" w:rsidRPr="004B6D82" w:rsidTr="00695F04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68,16</w:t>
            </w:r>
          </w:p>
        </w:tc>
      </w:tr>
      <w:tr w:rsidR="00935438" w:rsidRPr="004B6D82" w:rsidTr="00695F04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94 345,07</w:t>
            </w:r>
          </w:p>
        </w:tc>
      </w:tr>
      <w:tr w:rsidR="00935438" w:rsidRPr="004B6D82" w:rsidTr="00695F04">
        <w:trPr>
          <w:trHeight w:val="4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62 019,32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8 034,18</w:t>
            </w:r>
          </w:p>
        </w:tc>
      </w:tr>
      <w:tr w:rsidR="00935438" w:rsidRPr="004B6D82" w:rsidTr="00695F04">
        <w:trPr>
          <w:trHeight w:val="36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1 375,90</w:t>
            </w:r>
          </w:p>
        </w:tc>
      </w:tr>
      <w:tr w:rsidR="00935438" w:rsidRPr="004B6D82" w:rsidTr="00695F04">
        <w:trPr>
          <w:trHeight w:val="12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6 481,28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935438" w:rsidRPr="004B6D82" w:rsidTr="00695F04">
        <w:trPr>
          <w:trHeight w:val="1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41 686,00</w:t>
            </w:r>
          </w:p>
        </w:tc>
      </w:tr>
      <w:tr w:rsidR="00935438" w:rsidRPr="004B6D82" w:rsidTr="00695F04">
        <w:trPr>
          <w:trHeight w:val="8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935438" w:rsidRPr="004B6D82" w:rsidTr="00695F04">
        <w:trPr>
          <w:trHeight w:val="12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2 749,76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1 450,60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595,59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4 305,40</w:t>
            </w:r>
          </w:p>
        </w:tc>
      </w:tr>
      <w:tr w:rsidR="00935438" w:rsidRPr="004B6D82" w:rsidTr="00695F04">
        <w:trPr>
          <w:trHeight w:val="3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35438" w:rsidRPr="004B6D82" w:rsidTr="00695F04">
        <w:trPr>
          <w:trHeight w:val="13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695F04">
        <w:trPr>
          <w:trHeight w:val="19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695F04">
        <w:trPr>
          <w:trHeight w:val="51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60,06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935438" w:rsidRPr="004B6D82" w:rsidTr="00695F04">
        <w:trPr>
          <w:trHeight w:val="30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252,82</w:t>
            </w:r>
          </w:p>
        </w:tc>
      </w:tr>
      <w:tr w:rsidR="00935438" w:rsidRPr="004B6D82" w:rsidTr="00695F04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935438" w:rsidRPr="004B6D82" w:rsidTr="00695F04">
        <w:trPr>
          <w:trHeight w:val="23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935438" w:rsidRPr="004B6D82" w:rsidTr="00695F04">
        <w:trPr>
          <w:trHeight w:val="12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1 157,05</w:t>
            </w:r>
          </w:p>
        </w:tc>
      </w:tr>
      <w:tr w:rsidR="00935438" w:rsidRPr="004B6D82" w:rsidTr="00695F04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1 056,27</w:t>
            </w:r>
          </w:p>
        </w:tc>
      </w:tr>
      <w:tr w:rsidR="00935438" w:rsidRPr="004B6D82" w:rsidTr="00695F04">
        <w:trPr>
          <w:trHeight w:val="1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100,78</w:t>
            </w:r>
          </w:p>
        </w:tc>
      </w:tr>
      <w:tr w:rsidR="00935438" w:rsidRPr="004B6D82" w:rsidTr="00695F04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1 166,93</w:t>
            </w:r>
          </w:p>
        </w:tc>
      </w:tr>
      <w:tr w:rsidR="00935438" w:rsidRPr="004B6D82" w:rsidTr="00695F04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1 024,51</w:t>
            </w:r>
          </w:p>
        </w:tc>
      </w:tr>
      <w:tr w:rsidR="00935438" w:rsidRPr="004B6D82" w:rsidTr="00695F04">
        <w:trPr>
          <w:trHeight w:val="13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142,42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935438" w:rsidRPr="004B6D82" w:rsidTr="00234F95">
        <w:trPr>
          <w:trHeight w:val="8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935438" w:rsidRPr="004B6D82" w:rsidTr="00234F95">
        <w:trPr>
          <w:trHeight w:val="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557,54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161,74</w:t>
            </w:r>
          </w:p>
        </w:tc>
      </w:tr>
      <w:tr w:rsidR="00935438" w:rsidRPr="004B6D82" w:rsidTr="00234F95">
        <w:trPr>
          <w:trHeight w:val="5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935438" w:rsidRPr="004B6D82" w:rsidTr="00234F95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145,12</w:t>
            </w:r>
          </w:p>
        </w:tc>
      </w:tr>
      <w:tr w:rsidR="00935438" w:rsidRPr="004B6D82" w:rsidTr="00234F95">
        <w:trPr>
          <w:trHeight w:val="14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935438" w:rsidRPr="004B6D82" w:rsidTr="00234F95">
        <w:trPr>
          <w:trHeight w:val="29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395,80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935438" w:rsidRPr="004B6D82" w:rsidTr="00234F95">
        <w:trPr>
          <w:trHeight w:val="2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</w:tr>
      <w:tr w:rsidR="00935438" w:rsidRPr="004B6D82" w:rsidTr="00234F95">
        <w:trPr>
          <w:trHeight w:val="1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935438" w:rsidRPr="004B6D82" w:rsidTr="00234F95">
        <w:trPr>
          <w:trHeight w:val="44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1 558,50</w:t>
            </w:r>
          </w:p>
        </w:tc>
      </w:tr>
      <w:tr w:rsidR="00935438" w:rsidRPr="004B6D82" w:rsidTr="00234F95">
        <w:trPr>
          <w:trHeight w:val="36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16 651,09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14 015,49</w:t>
            </w:r>
          </w:p>
        </w:tc>
      </w:tr>
      <w:tr w:rsidR="00935438" w:rsidRPr="004B6D82" w:rsidTr="00234F95">
        <w:trPr>
          <w:trHeight w:val="2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2 588,60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935438" w:rsidRPr="004B6D82" w:rsidTr="00234F95">
        <w:trPr>
          <w:trHeight w:val="3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13 416,62</w:t>
            </w:r>
          </w:p>
        </w:tc>
      </w:tr>
      <w:tr w:rsidR="00935438" w:rsidRPr="004B6D82" w:rsidTr="00234F95">
        <w:trPr>
          <w:trHeight w:val="16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10 195,02</w:t>
            </w:r>
          </w:p>
        </w:tc>
      </w:tr>
      <w:tr w:rsidR="00935438" w:rsidRPr="004B6D82" w:rsidTr="00234F95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3 161,60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2 099,20</w:t>
            </w:r>
          </w:p>
        </w:tc>
      </w:tr>
      <w:tr w:rsidR="00935438" w:rsidRPr="004B6D82" w:rsidTr="00234F95">
        <w:trPr>
          <w:trHeight w:val="46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2 099,20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250,20</w:t>
            </w:r>
          </w:p>
        </w:tc>
      </w:tr>
      <w:tr w:rsidR="00935438" w:rsidRPr="004B6D82" w:rsidTr="00234F95">
        <w:trPr>
          <w:trHeight w:val="2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935438" w:rsidRPr="004B6D82" w:rsidTr="00234F95">
        <w:trPr>
          <w:trHeight w:val="15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192,00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935438" w:rsidRPr="004B6D82" w:rsidTr="00234F95">
        <w:trPr>
          <w:trHeight w:val="47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1 849,00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137 199,30</w:t>
            </w:r>
          </w:p>
        </w:tc>
      </w:tr>
      <w:tr w:rsidR="00935438" w:rsidRPr="004B6D82" w:rsidTr="00234F95">
        <w:trPr>
          <w:trHeight w:val="4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137 199,30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7 545,21</w:t>
            </w:r>
          </w:p>
        </w:tc>
      </w:tr>
      <w:tr w:rsidR="00935438" w:rsidRPr="004B6D82" w:rsidTr="00234F95">
        <w:trPr>
          <w:trHeight w:val="3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935438" w:rsidRPr="004B6D82" w:rsidTr="00234F95">
        <w:trPr>
          <w:trHeight w:val="12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5 957,39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784,25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935438" w:rsidRPr="004B6D82" w:rsidTr="00234F95">
        <w:trPr>
          <w:trHeight w:val="20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27 273,97</w:t>
            </w:r>
          </w:p>
        </w:tc>
      </w:tr>
      <w:tr w:rsidR="00935438" w:rsidRPr="004B6D82" w:rsidTr="00234F95">
        <w:trPr>
          <w:trHeight w:val="2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6 388,10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6 388,10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озеленению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362,45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362,45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316,00</w:t>
            </w:r>
          </w:p>
        </w:tc>
      </w:tr>
      <w:tr w:rsidR="00935438" w:rsidRPr="004B6D82" w:rsidTr="00234F95">
        <w:trPr>
          <w:trHeight w:val="10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316,00</w:t>
            </w:r>
          </w:p>
        </w:tc>
      </w:tr>
      <w:tr w:rsidR="00935438" w:rsidRPr="004B6D82" w:rsidTr="00234F95">
        <w:trPr>
          <w:trHeight w:val="11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11 040,20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11 040,20</w:t>
            </w:r>
          </w:p>
        </w:tc>
      </w:tr>
      <w:tr w:rsidR="00935438" w:rsidRPr="004B6D82" w:rsidTr="00234F95">
        <w:trPr>
          <w:trHeight w:val="34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486,02</w:t>
            </w:r>
          </w:p>
        </w:tc>
      </w:tr>
      <w:tr w:rsidR="00935438" w:rsidRPr="004B6D82" w:rsidTr="00234F95">
        <w:trPr>
          <w:trHeight w:val="14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486,02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182,54</w:t>
            </w:r>
          </w:p>
        </w:tc>
      </w:tr>
      <w:tr w:rsidR="00935438" w:rsidRPr="004B6D82" w:rsidTr="00234F95">
        <w:trPr>
          <w:trHeight w:val="1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182,54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2 399,50</w:t>
            </w:r>
          </w:p>
        </w:tc>
      </w:tr>
      <w:tr w:rsidR="00935438" w:rsidRPr="004B6D82" w:rsidTr="00234F95">
        <w:trPr>
          <w:trHeight w:val="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2 399,50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3 836,19</w:t>
            </w:r>
          </w:p>
        </w:tc>
      </w:tr>
      <w:tr w:rsidR="00935438" w:rsidRPr="004B6D82" w:rsidTr="00234F95">
        <w:trPr>
          <w:trHeight w:val="1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3 836,19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13 797,68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13 697,68</w:t>
            </w:r>
          </w:p>
        </w:tc>
      </w:tr>
      <w:tr w:rsidR="00935438" w:rsidRPr="004B6D82" w:rsidTr="004A5766">
        <w:trPr>
          <w:trHeight w:val="2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1 252,87</w:t>
            </w:r>
          </w:p>
        </w:tc>
      </w:tr>
      <w:tr w:rsidR="00935438" w:rsidRPr="004B6D82" w:rsidTr="00234F95">
        <w:trPr>
          <w:trHeight w:val="20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1 252,87</w:t>
            </w:r>
          </w:p>
        </w:tc>
      </w:tr>
      <w:tr w:rsidR="00935438" w:rsidRPr="004B6D82" w:rsidTr="00234F95">
        <w:trPr>
          <w:trHeight w:val="50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935438" w:rsidRPr="004B6D82" w:rsidTr="00234F95">
        <w:trPr>
          <w:trHeight w:val="26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Дивное, ул. В.Ускова,33б"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935438" w:rsidRPr="004B6D82" w:rsidTr="00234F95">
        <w:trPr>
          <w:trHeight w:val="10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1 493,04</w:t>
            </w:r>
          </w:p>
        </w:tc>
      </w:tr>
      <w:tr w:rsidR="00935438" w:rsidRPr="004B6D82" w:rsidTr="00234F95">
        <w:trPr>
          <w:trHeight w:val="2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935438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</w:tr>
      <w:tr w:rsidR="00935438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</w:tr>
      <w:tr w:rsidR="00935438" w:rsidRPr="004B6D82" w:rsidTr="00234F95">
        <w:trPr>
          <w:trHeight w:val="4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935438" w:rsidRPr="004B6D82" w:rsidTr="00234F95">
        <w:trPr>
          <w:trHeight w:val="25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24,35</w:t>
            </w:r>
          </w:p>
        </w:tc>
      </w:tr>
      <w:tr w:rsidR="00935438" w:rsidRPr="004B6D82" w:rsidTr="00234F95">
        <w:trPr>
          <w:trHeight w:val="2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935438" w:rsidRPr="004B6D82" w:rsidTr="00234F95">
        <w:trPr>
          <w:trHeight w:val="18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304,23</w:t>
            </w:r>
          </w:p>
        </w:tc>
      </w:tr>
      <w:tr w:rsidR="00935438" w:rsidRPr="004B6D82" w:rsidTr="00234F95">
        <w:trPr>
          <w:trHeight w:val="34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935438" w:rsidRPr="004B6D82" w:rsidTr="00234F95">
        <w:trPr>
          <w:trHeight w:val="12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149,00</w:t>
            </w:r>
          </w:p>
        </w:tc>
      </w:tr>
      <w:tr w:rsidR="00935438" w:rsidRPr="004B6D82" w:rsidTr="00234F95">
        <w:trPr>
          <w:trHeight w:val="55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133,17</w:t>
            </w:r>
          </w:p>
        </w:tc>
      </w:tr>
      <w:tr w:rsidR="00935438" w:rsidRPr="004B6D82" w:rsidTr="00234F95">
        <w:trPr>
          <w:trHeight w:val="5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935438" w:rsidRPr="004B6D82" w:rsidTr="00234F95">
        <w:trPr>
          <w:trHeight w:val="9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259,02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" w:name="_Hlk109137528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рыночной площади в селе Белые Копани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Ставропольского края)</w:t>
            </w:r>
            <w:bookmarkEnd w:id="5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935438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560,68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Hlk109137603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  <w:bookmarkEnd w:id="6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2 754,36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7" w:name="_Hlk109137718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на территории, прилегающей к парку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  <w:bookmarkEnd w:id="7"/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541002ИП24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952,05</w:t>
            </w:r>
          </w:p>
        </w:tc>
      </w:tr>
      <w:tr w:rsidR="00935438" w:rsidRPr="004B6D82" w:rsidTr="00234F95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989,47</w:t>
            </w:r>
          </w:p>
        </w:tc>
      </w:tr>
      <w:tr w:rsidR="00935438" w:rsidRPr="004B6D82" w:rsidTr="00234F95">
        <w:trPr>
          <w:trHeight w:val="23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904,66</w:t>
            </w:r>
          </w:p>
        </w:tc>
      </w:tr>
      <w:tr w:rsidR="00935438" w:rsidRPr="004B6D82" w:rsidTr="00234F95">
        <w:trPr>
          <w:trHeight w:val="1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84,81</w:t>
            </w:r>
          </w:p>
        </w:tc>
      </w:tr>
      <w:tr w:rsidR="00935438" w:rsidRPr="004B6D82" w:rsidTr="004A5766">
        <w:trPr>
          <w:trHeight w:val="54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 за счет средств бюджета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935438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 за </w:t>
            </w: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счет средств бюджета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5410098414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67,42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935438" w:rsidRPr="004B6D82" w:rsidTr="00234F95">
        <w:trPr>
          <w:trHeight w:val="16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54100G8408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935438" w:rsidRPr="004B6D82" w:rsidTr="00234F95">
        <w:trPr>
          <w:trHeight w:val="9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54100S7840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3 373,00</w:t>
            </w:r>
          </w:p>
        </w:tc>
      </w:tr>
      <w:tr w:rsidR="00935438" w:rsidRPr="004B6D82" w:rsidTr="004A5766">
        <w:trPr>
          <w:trHeight w:val="43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54100S8408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1 128,54</w:t>
            </w:r>
          </w:p>
        </w:tc>
      </w:tr>
      <w:tr w:rsidR="00935438" w:rsidRPr="004B6D82" w:rsidTr="00234F95">
        <w:trPr>
          <w:trHeight w:val="8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38 540,84</w:t>
            </w:r>
          </w:p>
        </w:tc>
      </w:tr>
      <w:tr w:rsidR="00935438" w:rsidRPr="004B6D82" w:rsidTr="00234F95">
        <w:trPr>
          <w:trHeight w:val="131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54100S8660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38 540,84</w:t>
            </w:r>
          </w:p>
        </w:tc>
      </w:tr>
      <w:tr w:rsidR="00935438" w:rsidRPr="004B6D82" w:rsidTr="00234F95">
        <w:trPr>
          <w:trHeight w:val="29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562,45</w:t>
            </w:r>
          </w:p>
        </w:tc>
      </w:tr>
      <w:tr w:rsidR="00935438" w:rsidRPr="004B6D82" w:rsidTr="00234F95">
        <w:trPr>
          <w:trHeight w:val="358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935438" w:rsidRPr="004B6D82" w:rsidTr="00234F95">
        <w:trPr>
          <w:trHeight w:val="12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2 288,87</w:t>
            </w:r>
          </w:p>
        </w:tc>
      </w:tr>
      <w:tr w:rsidR="00935438" w:rsidRPr="004B6D82" w:rsidTr="00234F95">
        <w:trPr>
          <w:trHeight w:val="28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тротуара по ул. Красная (от ул. Шоссейная до детского сада №15)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935438" w:rsidRPr="004B6D82" w:rsidTr="00234F95">
        <w:trPr>
          <w:trHeight w:val="20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198,66</w:t>
            </w:r>
          </w:p>
        </w:tc>
      </w:tr>
      <w:tr w:rsidR="00935438" w:rsidRPr="004B6D82" w:rsidTr="00234F95">
        <w:trPr>
          <w:trHeight w:val="49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935438" w:rsidRPr="004B6D82" w:rsidTr="00234F95">
        <w:trPr>
          <w:trHeight w:val="1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2 920,00</w:t>
            </w:r>
          </w:p>
        </w:tc>
      </w:tr>
      <w:tr w:rsidR="00935438" w:rsidRPr="004B6D82" w:rsidTr="00234F95">
        <w:trPr>
          <w:trHeight w:val="13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(Устройство детской площадки на улице Советской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Киевка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1 678,45</w:t>
            </w:r>
          </w:p>
        </w:tc>
      </w:tr>
      <w:tr w:rsidR="00935438" w:rsidRPr="004B6D82" w:rsidTr="00234F95">
        <w:trPr>
          <w:trHeight w:val="23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тротуара по ул. Прокатная (от дома № 96 до дома № 134) в селе Малая Джалга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935438" w:rsidRPr="004B6D82" w:rsidTr="00234F95">
        <w:trPr>
          <w:trHeight w:val="126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645,81</w:t>
            </w:r>
          </w:p>
        </w:tc>
      </w:tr>
      <w:tr w:rsidR="00935438" w:rsidRPr="004B6D82" w:rsidTr="00234F95">
        <w:trPr>
          <w:trHeight w:val="459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" № 19) в селе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54100SИП21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2 274,16</w:t>
            </w:r>
          </w:p>
        </w:tc>
      </w:tr>
      <w:tr w:rsidR="00935438" w:rsidRPr="004B6D82" w:rsidTr="00234F95">
        <w:trPr>
          <w:trHeight w:val="17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2 078,89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2 078,89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203,90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964,99</w:t>
            </w:r>
          </w:p>
        </w:tc>
      </w:tr>
      <w:tr w:rsidR="00935438" w:rsidRPr="004B6D82" w:rsidTr="00234F95">
        <w:trPr>
          <w:trHeight w:val="42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416,73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548,26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935438" w:rsidRPr="004B6D82" w:rsidTr="004A5766">
        <w:trPr>
          <w:trHeight w:val="25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35438" w:rsidRPr="004B6D82" w:rsidTr="00234F95">
        <w:trPr>
          <w:trHeight w:val="163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935438" w:rsidRPr="004B6D82" w:rsidTr="004A5766">
        <w:trPr>
          <w:trHeight w:val="510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234F95">
        <w:trPr>
          <w:trHeight w:val="74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935438" w:rsidRPr="004B6D82" w:rsidTr="00234F95">
        <w:trPr>
          <w:trHeight w:val="376"/>
        </w:trPr>
        <w:tc>
          <w:tcPr>
            <w:tcW w:w="118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финансовое обеспечение затрат на поддержку социально ориентированных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некомерческих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реализующих социальные проекты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935438" w:rsidRPr="004B6D82" w:rsidTr="00234F95">
        <w:trPr>
          <w:trHeight w:val="298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935438" w:rsidRPr="004B6D82" w:rsidTr="00234F95">
        <w:trPr>
          <w:trHeight w:val="260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417,44</w:t>
            </w:r>
          </w:p>
        </w:tc>
      </w:tr>
      <w:tr w:rsidR="00935438" w:rsidRPr="004B6D82" w:rsidTr="004A5766">
        <w:trPr>
          <w:trHeight w:val="225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935438" w:rsidRPr="004B6D82" w:rsidTr="00234F95">
        <w:trPr>
          <w:trHeight w:val="70"/>
        </w:trPr>
        <w:tc>
          <w:tcPr>
            <w:tcW w:w="11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мероприятий по преобразованию </w:t>
            </w:r>
            <w:proofErr w:type="spellStart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Ставропольского края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417,44</w:t>
            </w:r>
          </w:p>
        </w:tc>
      </w:tr>
      <w:tr w:rsidR="00935438" w:rsidRPr="004B6D82" w:rsidTr="00234F95">
        <w:trPr>
          <w:trHeight w:val="77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</w:tr>
      <w:tr w:rsidR="00935438" w:rsidRPr="004B6D82" w:rsidTr="004A5766">
        <w:trPr>
          <w:trHeight w:val="315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lang w:eastAsia="ru-RU"/>
              </w:rPr>
              <w:t>307,44</w:t>
            </w:r>
          </w:p>
        </w:tc>
      </w:tr>
      <w:tr w:rsidR="00935438" w:rsidRPr="004B6D82" w:rsidTr="004A5766">
        <w:trPr>
          <w:trHeight w:val="300"/>
        </w:trPr>
        <w:tc>
          <w:tcPr>
            <w:tcW w:w="1404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438" w:rsidRPr="004B6D82" w:rsidRDefault="00935438" w:rsidP="00935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438" w:rsidRPr="004B6D82" w:rsidRDefault="00935438" w:rsidP="00935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1 481 660,50</w:t>
            </w:r>
          </w:p>
        </w:tc>
      </w:tr>
    </w:tbl>
    <w:p w:rsidR="007003B8" w:rsidRDefault="007003B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C44B47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C44B47" w:rsidRDefault="004B6D82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 финансового</w:t>
      </w:r>
    </w:p>
    <w:p w:rsidR="00C44B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управления администрации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</w:t>
      </w:r>
      <w:r w:rsidR="00B055E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</w:t>
      </w:r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22675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22675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8029F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proofErr w:type="spellStart"/>
      <w:r w:rsidR="004B6D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Default="0094545A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94545A" w:rsidRPr="00092735" w:rsidRDefault="0094545A" w:rsidP="0094545A">
      <w:pPr>
        <w:widowControl w:val="0"/>
        <w:suppressAutoHyphens/>
        <w:spacing w:after="0" w:line="240" w:lineRule="exact"/>
        <w:ind w:right="-425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94545A" w:rsidRPr="00092735" w:rsidSect="0015354D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FCB" w:rsidRDefault="00185FCB" w:rsidP="0015354D">
      <w:pPr>
        <w:spacing w:after="0" w:line="240" w:lineRule="auto"/>
      </w:pPr>
      <w:r>
        <w:separator/>
      </w:r>
    </w:p>
  </w:endnote>
  <w:endnote w:type="continuationSeparator" w:id="0">
    <w:p w:rsidR="00185FCB" w:rsidRDefault="00185FCB" w:rsidP="0015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FCB" w:rsidRDefault="00185FCB" w:rsidP="0015354D">
      <w:pPr>
        <w:spacing w:after="0" w:line="240" w:lineRule="auto"/>
      </w:pPr>
      <w:r>
        <w:separator/>
      </w:r>
    </w:p>
  </w:footnote>
  <w:footnote w:type="continuationSeparator" w:id="0">
    <w:p w:rsidR="00185FCB" w:rsidRDefault="00185FCB" w:rsidP="0015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572165"/>
      <w:docPartObj>
        <w:docPartGallery w:val="Page Numbers (Top of Page)"/>
        <w:docPartUnique/>
      </w:docPartObj>
    </w:sdtPr>
    <w:sdtEndPr/>
    <w:sdtContent>
      <w:p w:rsidR="00185FCB" w:rsidRDefault="00185FC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85FCB" w:rsidRDefault="00185FC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82"/>
    <w:rsid w:val="0000243B"/>
    <w:rsid w:val="000046B6"/>
    <w:rsid w:val="00026DCA"/>
    <w:rsid w:val="00027154"/>
    <w:rsid w:val="00056B75"/>
    <w:rsid w:val="000615E6"/>
    <w:rsid w:val="00090D89"/>
    <w:rsid w:val="00092735"/>
    <w:rsid w:val="000A157C"/>
    <w:rsid w:val="000D07A1"/>
    <w:rsid w:val="000D6D73"/>
    <w:rsid w:val="000E1316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5354D"/>
    <w:rsid w:val="00185FCB"/>
    <w:rsid w:val="00187278"/>
    <w:rsid w:val="001C2298"/>
    <w:rsid w:val="001E5165"/>
    <w:rsid w:val="0020090B"/>
    <w:rsid w:val="00202044"/>
    <w:rsid w:val="0020231A"/>
    <w:rsid w:val="00205AD8"/>
    <w:rsid w:val="00206E6E"/>
    <w:rsid w:val="00215DF9"/>
    <w:rsid w:val="00225A91"/>
    <w:rsid w:val="0022675B"/>
    <w:rsid w:val="00234F95"/>
    <w:rsid w:val="00244447"/>
    <w:rsid w:val="002566DB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7BC9"/>
    <w:rsid w:val="002C4CC3"/>
    <w:rsid w:val="002D7333"/>
    <w:rsid w:val="002F203D"/>
    <w:rsid w:val="00313DDF"/>
    <w:rsid w:val="0033456B"/>
    <w:rsid w:val="00334FC5"/>
    <w:rsid w:val="00385E32"/>
    <w:rsid w:val="00390A9E"/>
    <w:rsid w:val="003A3B4C"/>
    <w:rsid w:val="003B5833"/>
    <w:rsid w:val="003C442B"/>
    <w:rsid w:val="003C7720"/>
    <w:rsid w:val="003D6D82"/>
    <w:rsid w:val="003F1E9A"/>
    <w:rsid w:val="00412EBE"/>
    <w:rsid w:val="00414735"/>
    <w:rsid w:val="00430008"/>
    <w:rsid w:val="00430F6B"/>
    <w:rsid w:val="00432CB1"/>
    <w:rsid w:val="004347FC"/>
    <w:rsid w:val="00441F6E"/>
    <w:rsid w:val="0044457C"/>
    <w:rsid w:val="0044567B"/>
    <w:rsid w:val="00450C37"/>
    <w:rsid w:val="00453514"/>
    <w:rsid w:val="0045603D"/>
    <w:rsid w:val="0045755B"/>
    <w:rsid w:val="00481856"/>
    <w:rsid w:val="00492CB7"/>
    <w:rsid w:val="004A5766"/>
    <w:rsid w:val="004B3A08"/>
    <w:rsid w:val="004B46FD"/>
    <w:rsid w:val="004B6D82"/>
    <w:rsid w:val="004C2B7F"/>
    <w:rsid w:val="004D159E"/>
    <w:rsid w:val="0050555C"/>
    <w:rsid w:val="0050659E"/>
    <w:rsid w:val="005264E1"/>
    <w:rsid w:val="00564A28"/>
    <w:rsid w:val="00574E7E"/>
    <w:rsid w:val="005967DE"/>
    <w:rsid w:val="005B5053"/>
    <w:rsid w:val="005C577D"/>
    <w:rsid w:val="005D565C"/>
    <w:rsid w:val="005F32AC"/>
    <w:rsid w:val="006003FA"/>
    <w:rsid w:val="00605652"/>
    <w:rsid w:val="00634F76"/>
    <w:rsid w:val="0066000B"/>
    <w:rsid w:val="00695F04"/>
    <w:rsid w:val="006A64CB"/>
    <w:rsid w:val="006B6995"/>
    <w:rsid w:val="006C3872"/>
    <w:rsid w:val="006C3A5C"/>
    <w:rsid w:val="006C6ACF"/>
    <w:rsid w:val="006E1E6B"/>
    <w:rsid w:val="007003B8"/>
    <w:rsid w:val="00715818"/>
    <w:rsid w:val="00733CCA"/>
    <w:rsid w:val="00735A98"/>
    <w:rsid w:val="00741208"/>
    <w:rsid w:val="00750E81"/>
    <w:rsid w:val="00751303"/>
    <w:rsid w:val="0076197F"/>
    <w:rsid w:val="00773284"/>
    <w:rsid w:val="00782D2E"/>
    <w:rsid w:val="00786B71"/>
    <w:rsid w:val="007D3D2B"/>
    <w:rsid w:val="007D61CE"/>
    <w:rsid w:val="007F01AF"/>
    <w:rsid w:val="007F2343"/>
    <w:rsid w:val="008029F8"/>
    <w:rsid w:val="00810AC0"/>
    <w:rsid w:val="0082476C"/>
    <w:rsid w:val="00832CE1"/>
    <w:rsid w:val="00832E38"/>
    <w:rsid w:val="00834A89"/>
    <w:rsid w:val="0084279F"/>
    <w:rsid w:val="00843096"/>
    <w:rsid w:val="00851F0E"/>
    <w:rsid w:val="00870EB4"/>
    <w:rsid w:val="00881432"/>
    <w:rsid w:val="0088317B"/>
    <w:rsid w:val="008A19AB"/>
    <w:rsid w:val="008D3B41"/>
    <w:rsid w:val="008E3E0C"/>
    <w:rsid w:val="008F23D2"/>
    <w:rsid w:val="00905B8D"/>
    <w:rsid w:val="009109C5"/>
    <w:rsid w:val="00926239"/>
    <w:rsid w:val="00935438"/>
    <w:rsid w:val="009410AF"/>
    <w:rsid w:val="0094545A"/>
    <w:rsid w:val="0098014F"/>
    <w:rsid w:val="009850A7"/>
    <w:rsid w:val="0099572B"/>
    <w:rsid w:val="009A12DC"/>
    <w:rsid w:val="009B1B96"/>
    <w:rsid w:val="009C5B2C"/>
    <w:rsid w:val="009F1457"/>
    <w:rsid w:val="009F433E"/>
    <w:rsid w:val="009F5D38"/>
    <w:rsid w:val="00A0015A"/>
    <w:rsid w:val="00A04D19"/>
    <w:rsid w:val="00A20C4E"/>
    <w:rsid w:val="00A30A9E"/>
    <w:rsid w:val="00A37AA8"/>
    <w:rsid w:val="00A56A31"/>
    <w:rsid w:val="00A70044"/>
    <w:rsid w:val="00A8056F"/>
    <w:rsid w:val="00A97824"/>
    <w:rsid w:val="00AD1492"/>
    <w:rsid w:val="00AD515F"/>
    <w:rsid w:val="00AE50D5"/>
    <w:rsid w:val="00AF31F0"/>
    <w:rsid w:val="00AF43CD"/>
    <w:rsid w:val="00AF7AC1"/>
    <w:rsid w:val="00B055E4"/>
    <w:rsid w:val="00B52D28"/>
    <w:rsid w:val="00B544D1"/>
    <w:rsid w:val="00B951A4"/>
    <w:rsid w:val="00BB3B4C"/>
    <w:rsid w:val="00BB3F66"/>
    <w:rsid w:val="00BC4E22"/>
    <w:rsid w:val="00BD5F55"/>
    <w:rsid w:val="00BD7CB7"/>
    <w:rsid w:val="00BE7110"/>
    <w:rsid w:val="00BF22FE"/>
    <w:rsid w:val="00BF7368"/>
    <w:rsid w:val="00C25998"/>
    <w:rsid w:val="00C27D21"/>
    <w:rsid w:val="00C340F2"/>
    <w:rsid w:val="00C34DCC"/>
    <w:rsid w:val="00C41453"/>
    <w:rsid w:val="00C44B47"/>
    <w:rsid w:val="00C514CA"/>
    <w:rsid w:val="00C62B87"/>
    <w:rsid w:val="00C75994"/>
    <w:rsid w:val="00C930BF"/>
    <w:rsid w:val="00CA158A"/>
    <w:rsid w:val="00CC01C9"/>
    <w:rsid w:val="00CC5D60"/>
    <w:rsid w:val="00CD1B78"/>
    <w:rsid w:val="00CD61C4"/>
    <w:rsid w:val="00CF3041"/>
    <w:rsid w:val="00D32674"/>
    <w:rsid w:val="00D341A4"/>
    <w:rsid w:val="00D34B39"/>
    <w:rsid w:val="00D36DF5"/>
    <w:rsid w:val="00D52F32"/>
    <w:rsid w:val="00D61CF9"/>
    <w:rsid w:val="00D6241C"/>
    <w:rsid w:val="00D66E75"/>
    <w:rsid w:val="00D77DB3"/>
    <w:rsid w:val="00D90CBD"/>
    <w:rsid w:val="00D94345"/>
    <w:rsid w:val="00D96F12"/>
    <w:rsid w:val="00DB064A"/>
    <w:rsid w:val="00DC307C"/>
    <w:rsid w:val="00DE1AB2"/>
    <w:rsid w:val="00DE4893"/>
    <w:rsid w:val="00E22302"/>
    <w:rsid w:val="00E22667"/>
    <w:rsid w:val="00E37B54"/>
    <w:rsid w:val="00E415AA"/>
    <w:rsid w:val="00E46D93"/>
    <w:rsid w:val="00E83DD2"/>
    <w:rsid w:val="00ED672E"/>
    <w:rsid w:val="00ED7894"/>
    <w:rsid w:val="00EF3715"/>
    <w:rsid w:val="00EF686D"/>
    <w:rsid w:val="00F04D7F"/>
    <w:rsid w:val="00F0667A"/>
    <w:rsid w:val="00F22128"/>
    <w:rsid w:val="00F26069"/>
    <w:rsid w:val="00F35CAD"/>
    <w:rsid w:val="00F40177"/>
    <w:rsid w:val="00F464C5"/>
    <w:rsid w:val="00F61722"/>
    <w:rsid w:val="00F704A0"/>
    <w:rsid w:val="00F738E1"/>
    <w:rsid w:val="00F75036"/>
    <w:rsid w:val="00F83459"/>
    <w:rsid w:val="00F938C0"/>
    <w:rsid w:val="00FB09CB"/>
    <w:rsid w:val="00FB0FD4"/>
    <w:rsid w:val="00FC34D5"/>
    <w:rsid w:val="00FE0D15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FC35"/>
  <w15:docId w15:val="{8083470B-CA0F-4068-BDD9-BF56C9D9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54D"/>
  </w:style>
  <w:style w:type="paragraph" w:styleId="aa">
    <w:name w:val="footer"/>
    <w:basedOn w:val="a"/>
    <w:link w:val="ab"/>
    <w:uiPriority w:val="99"/>
    <w:unhideWhenUsed/>
    <w:rsid w:val="0015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67B98-0025-4B58-9E8F-0D5F10AFE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24</Pages>
  <Words>12067</Words>
  <Characters>68784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184</cp:revision>
  <cp:lastPrinted>2021-11-10T09:19:00Z</cp:lastPrinted>
  <dcterms:created xsi:type="dcterms:W3CDTF">2021-03-11T11:06:00Z</dcterms:created>
  <dcterms:modified xsi:type="dcterms:W3CDTF">2022-07-22T07:46:00Z</dcterms:modified>
</cp:coreProperties>
</file>